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roboty budowlane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 xml:space="preserve">dostawy lub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19B1CB62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D60C0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81545A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>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5D6378F1" w14:textId="77777777" w:rsidR="00041052" w:rsidRPr="00041052" w:rsidRDefault="00041052" w:rsidP="00041052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041052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dokumentacji projektowej dla zadania pn. </w:t>
      </w:r>
    </w:p>
    <w:p w14:paraId="4C23A4F8" w14:textId="77777777" w:rsidR="00041052" w:rsidRPr="00041052" w:rsidRDefault="00041052" w:rsidP="00041052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041052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„Przebudowa drogi powiatowej nr 1 175R w km 12+200 – 15+220 </w:t>
      </w:r>
    </w:p>
    <w:p w14:paraId="1D079609" w14:textId="449869A3" w:rsidR="006A48AF" w:rsidRDefault="00041052" w:rsidP="00041052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041052">
        <w:rPr>
          <w:rFonts w:ascii="Arial" w:hAnsi="Arial" w:cs="Arial"/>
          <w:b/>
          <w:bCs/>
          <w:sz w:val="22"/>
          <w:szCs w:val="22"/>
          <w:lang w:val="pl-PL" w:eastAsia="pl-PL"/>
        </w:rPr>
        <w:t>w m. Radomyśl Wielki i Ruda.”</w:t>
      </w:r>
      <w:bookmarkEnd w:id="0"/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75351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75351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75351D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75351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CC59B0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</w:t>
            </w: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75351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75351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75351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75351D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461AD64D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DB16EC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56078E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56078E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56078E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lastRenderedPageBreak/>
        <w:t>Oświadczam(amy), że warunek  dotyczący doświadczenia wykonawcy określony w 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32CF0374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. Proszę wypełnić tylko pkt. 3</w:t>
      </w:r>
      <w:r w:rsidR="0056078E">
        <w:rPr>
          <w:rFonts w:ascii="Arial" w:eastAsiaTheme="minorHAnsi" w:hAnsi="Arial" w:cs="Arial"/>
          <w:b/>
          <w:i/>
          <w:sz w:val="22"/>
          <w:szCs w:val="22"/>
          <w:lang w:val="pl-PL"/>
        </w:rPr>
        <w:t>, 4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B5226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1271BD" w14:textId="77777777" w:rsidR="00AF2651" w:rsidRDefault="00AF2651" w:rsidP="00AC1A4B">
      <w:r>
        <w:separator/>
      </w:r>
    </w:p>
  </w:endnote>
  <w:endnote w:type="continuationSeparator" w:id="0">
    <w:p w14:paraId="725074F8" w14:textId="77777777" w:rsidR="00AF2651" w:rsidRDefault="00AF2651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91274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91274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74AEBD" w14:textId="77777777" w:rsidR="00AF2651" w:rsidRDefault="00AF2651" w:rsidP="00AC1A4B">
      <w:r>
        <w:separator/>
      </w:r>
    </w:p>
  </w:footnote>
  <w:footnote w:type="continuationSeparator" w:id="0">
    <w:p w14:paraId="3BCA270C" w14:textId="77777777" w:rsidR="00AF2651" w:rsidRDefault="00AF2651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48288" w14:textId="3248ABA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56078E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32D0741C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352468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041052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0C4025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A90324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1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49638658">
    <w:abstractNumId w:val="50"/>
  </w:num>
  <w:num w:numId="2" w16cid:durableId="712273197">
    <w:abstractNumId w:val="40"/>
  </w:num>
  <w:num w:numId="3" w16cid:durableId="848983924">
    <w:abstractNumId w:val="41"/>
  </w:num>
  <w:num w:numId="4" w16cid:durableId="166020343">
    <w:abstractNumId w:val="23"/>
  </w:num>
  <w:num w:numId="5" w16cid:durableId="1679114270">
    <w:abstractNumId w:val="49"/>
  </w:num>
  <w:num w:numId="6" w16cid:durableId="1894584520">
    <w:abstractNumId w:val="19"/>
  </w:num>
  <w:num w:numId="7" w16cid:durableId="823591970">
    <w:abstractNumId w:val="25"/>
  </w:num>
  <w:num w:numId="8" w16cid:durableId="2012096791">
    <w:abstractNumId w:val="37"/>
  </w:num>
  <w:num w:numId="9" w16cid:durableId="567309145">
    <w:abstractNumId w:val="35"/>
  </w:num>
  <w:num w:numId="10" w16cid:durableId="835149469">
    <w:abstractNumId w:val="36"/>
  </w:num>
  <w:num w:numId="11" w16cid:durableId="630332736">
    <w:abstractNumId w:val="46"/>
  </w:num>
  <w:num w:numId="12" w16cid:durableId="86122176">
    <w:abstractNumId w:val="33"/>
  </w:num>
  <w:num w:numId="13" w16cid:durableId="1442337227">
    <w:abstractNumId w:val="42"/>
  </w:num>
  <w:num w:numId="14" w16cid:durableId="1839534848">
    <w:abstractNumId w:val="44"/>
  </w:num>
  <w:num w:numId="15" w16cid:durableId="609747821">
    <w:abstractNumId w:val="43"/>
  </w:num>
  <w:num w:numId="16" w16cid:durableId="369035890">
    <w:abstractNumId w:val="27"/>
  </w:num>
  <w:num w:numId="17" w16cid:durableId="335693865">
    <w:abstractNumId w:val="38"/>
  </w:num>
  <w:num w:numId="18" w16cid:durableId="1253319657">
    <w:abstractNumId w:val="45"/>
  </w:num>
  <w:num w:numId="19" w16cid:durableId="492571034">
    <w:abstractNumId w:val="52"/>
  </w:num>
  <w:num w:numId="20" w16cid:durableId="1391223542">
    <w:abstractNumId w:val="30"/>
  </w:num>
  <w:num w:numId="21" w16cid:durableId="714738960">
    <w:abstractNumId w:val="53"/>
  </w:num>
  <w:num w:numId="22" w16cid:durableId="1221677280">
    <w:abstractNumId w:val="17"/>
  </w:num>
  <w:num w:numId="23" w16cid:durableId="2099056981">
    <w:abstractNumId w:val="48"/>
  </w:num>
  <w:num w:numId="24" w16cid:durableId="1800757330">
    <w:abstractNumId w:val="39"/>
  </w:num>
  <w:num w:numId="25" w16cid:durableId="753622082">
    <w:abstractNumId w:val="28"/>
  </w:num>
  <w:num w:numId="26" w16cid:durableId="946352212">
    <w:abstractNumId w:val="31"/>
  </w:num>
  <w:num w:numId="27" w16cid:durableId="1948388737">
    <w:abstractNumId w:val="55"/>
  </w:num>
  <w:num w:numId="28" w16cid:durableId="1778330433">
    <w:abstractNumId w:val="26"/>
  </w:num>
  <w:num w:numId="29" w16cid:durableId="831992626">
    <w:abstractNumId w:val="51"/>
  </w:num>
  <w:num w:numId="30" w16cid:durableId="2078430656">
    <w:abstractNumId w:val="34"/>
  </w:num>
  <w:num w:numId="31" w16cid:durableId="2108036759">
    <w:abstractNumId w:val="54"/>
  </w:num>
  <w:num w:numId="32" w16cid:durableId="698360344">
    <w:abstractNumId w:val="47"/>
  </w:num>
  <w:num w:numId="33" w16cid:durableId="379204826">
    <w:abstractNumId w:val="32"/>
  </w:num>
  <w:num w:numId="34" w16cid:durableId="1794323271">
    <w:abstractNumId w:val="22"/>
  </w:num>
  <w:num w:numId="35" w16cid:durableId="1804616526">
    <w:abstractNumId w:val="20"/>
  </w:num>
  <w:num w:numId="36" w16cid:durableId="1257709753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1052"/>
    <w:rsid w:val="00042D20"/>
    <w:rsid w:val="0004511B"/>
    <w:rsid w:val="000518F2"/>
    <w:rsid w:val="000543C5"/>
    <w:rsid w:val="00061448"/>
    <w:rsid w:val="00067D63"/>
    <w:rsid w:val="00073EA5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4025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0D96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14F3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4ECA"/>
    <w:rsid w:val="002F6C32"/>
    <w:rsid w:val="003021A4"/>
    <w:rsid w:val="0030424F"/>
    <w:rsid w:val="003144A6"/>
    <w:rsid w:val="00321EF1"/>
    <w:rsid w:val="00322CFD"/>
    <w:rsid w:val="003243A8"/>
    <w:rsid w:val="003254AF"/>
    <w:rsid w:val="003301BC"/>
    <w:rsid w:val="00333721"/>
    <w:rsid w:val="003337D6"/>
    <w:rsid w:val="00343394"/>
    <w:rsid w:val="00345A78"/>
    <w:rsid w:val="00345BC0"/>
    <w:rsid w:val="003522F0"/>
    <w:rsid w:val="00352468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06CD"/>
    <w:rsid w:val="00392CBD"/>
    <w:rsid w:val="0039479E"/>
    <w:rsid w:val="00396BCB"/>
    <w:rsid w:val="00397716"/>
    <w:rsid w:val="003A1EAE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3F6ABB"/>
    <w:rsid w:val="00403A20"/>
    <w:rsid w:val="00413FEC"/>
    <w:rsid w:val="00415464"/>
    <w:rsid w:val="004257D4"/>
    <w:rsid w:val="00427E50"/>
    <w:rsid w:val="00430984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74DC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2BB8"/>
    <w:rsid w:val="0054433C"/>
    <w:rsid w:val="00544C5D"/>
    <w:rsid w:val="0054558D"/>
    <w:rsid w:val="00546BFD"/>
    <w:rsid w:val="00551D71"/>
    <w:rsid w:val="005537D8"/>
    <w:rsid w:val="00553A6F"/>
    <w:rsid w:val="00554830"/>
    <w:rsid w:val="0056078E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092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3F49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1CF2"/>
    <w:rsid w:val="00752EAD"/>
    <w:rsid w:val="00753137"/>
    <w:rsid w:val="0075351D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7BE9"/>
    <w:rsid w:val="007B2F9B"/>
    <w:rsid w:val="007C365B"/>
    <w:rsid w:val="007C4909"/>
    <w:rsid w:val="007C4C52"/>
    <w:rsid w:val="007C753C"/>
    <w:rsid w:val="007D18B0"/>
    <w:rsid w:val="007D2AD0"/>
    <w:rsid w:val="007E18E9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545A"/>
    <w:rsid w:val="00816FDD"/>
    <w:rsid w:val="00822EFD"/>
    <w:rsid w:val="00824F4A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B5802"/>
    <w:rsid w:val="008C1170"/>
    <w:rsid w:val="008C2FF4"/>
    <w:rsid w:val="008D15A0"/>
    <w:rsid w:val="008D4C67"/>
    <w:rsid w:val="008D57D9"/>
    <w:rsid w:val="008D7328"/>
    <w:rsid w:val="008E1E01"/>
    <w:rsid w:val="008E2F2B"/>
    <w:rsid w:val="008E644C"/>
    <w:rsid w:val="008E790C"/>
    <w:rsid w:val="008F070E"/>
    <w:rsid w:val="008F0B05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545B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01F"/>
    <w:rsid w:val="00974E28"/>
    <w:rsid w:val="009805D8"/>
    <w:rsid w:val="00985D96"/>
    <w:rsid w:val="0098747A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2FFB"/>
    <w:rsid w:val="009C3725"/>
    <w:rsid w:val="009C3DB5"/>
    <w:rsid w:val="009C7C8E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5176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0324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90A"/>
    <w:rsid w:val="00AE6B17"/>
    <w:rsid w:val="00AF1AE7"/>
    <w:rsid w:val="00AF2651"/>
    <w:rsid w:val="00AF4BB6"/>
    <w:rsid w:val="00AF501A"/>
    <w:rsid w:val="00B017FA"/>
    <w:rsid w:val="00B033B4"/>
    <w:rsid w:val="00B049B0"/>
    <w:rsid w:val="00B05ACA"/>
    <w:rsid w:val="00B060A8"/>
    <w:rsid w:val="00B11DD6"/>
    <w:rsid w:val="00B12AF1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2263"/>
    <w:rsid w:val="00B56E4B"/>
    <w:rsid w:val="00B614C2"/>
    <w:rsid w:val="00B6652B"/>
    <w:rsid w:val="00B66763"/>
    <w:rsid w:val="00B7142D"/>
    <w:rsid w:val="00B8638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44FB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3E"/>
    <w:rsid w:val="00CC06CB"/>
    <w:rsid w:val="00CC1A49"/>
    <w:rsid w:val="00CC59B0"/>
    <w:rsid w:val="00CC6549"/>
    <w:rsid w:val="00CD3467"/>
    <w:rsid w:val="00CD3A0D"/>
    <w:rsid w:val="00CE5BF2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0C0F"/>
    <w:rsid w:val="00D61F41"/>
    <w:rsid w:val="00D64458"/>
    <w:rsid w:val="00D65A2A"/>
    <w:rsid w:val="00D65B54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962E0"/>
    <w:rsid w:val="00DA1A10"/>
    <w:rsid w:val="00DA232C"/>
    <w:rsid w:val="00DB16EC"/>
    <w:rsid w:val="00DB2896"/>
    <w:rsid w:val="00DB58C2"/>
    <w:rsid w:val="00DB5F3D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5C4"/>
    <w:rsid w:val="00F769D0"/>
    <w:rsid w:val="00F776C0"/>
    <w:rsid w:val="00F84E28"/>
    <w:rsid w:val="00F87359"/>
    <w:rsid w:val="00F87512"/>
    <w:rsid w:val="00F8758E"/>
    <w:rsid w:val="00F90F36"/>
    <w:rsid w:val="00F91274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A29A1-FC85-46DF-806D-7CDEDA7D5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338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35</cp:revision>
  <cp:lastPrinted>2021-01-22T11:33:00Z</cp:lastPrinted>
  <dcterms:created xsi:type="dcterms:W3CDTF">2021-02-17T13:20:00Z</dcterms:created>
  <dcterms:modified xsi:type="dcterms:W3CDTF">2025-03-12T07:43:00Z</dcterms:modified>
</cp:coreProperties>
</file>